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6BC76CE3" w:rsidR="006A411C" w:rsidRPr="00584D44" w:rsidRDefault="006D02F1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D02F1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1 713R klasy "L" – lokalnej relacji Grochowe II - Trześń - Mielec  km 1+795,00 ÷ 2+091,00 w m. Trześń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FB992" w14:textId="77777777" w:rsidR="00A33CF6" w:rsidRDefault="00A33CF6" w:rsidP="00AC1A4B">
      <w:r>
        <w:separator/>
      </w:r>
    </w:p>
  </w:endnote>
  <w:endnote w:type="continuationSeparator" w:id="0">
    <w:p w14:paraId="681EBEDD" w14:textId="77777777" w:rsidR="00A33CF6" w:rsidRDefault="00A33CF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11701" w14:textId="77777777" w:rsidR="00A33CF6" w:rsidRDefault="00A33CF6" w:rsidP="00AC1A4B">
      <w:r>
        <w:separator/>
      </w:r>
    </w:p>
  </w:footnote>
  <w:footnote w:type="continuationSeparator" w:id="0">
    <w:p w14:paraId="0B235EF3" w14:textId="77777777" w:rsidR="00A33CF6" w:rsidRDefault="00A33CF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92C7471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3FAA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6D02F1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10</cp:revision>
  <cp:lastPrinted>2021-01-22T11:33:00Z</cp:lastPrinted>
  <dcterms:created xsi:type="dcterms:W3CDTF">2021-02-17T13:12:00Z</dcterms:created>
  <dcterms:modified xsi:type="dcterms:W3CDTF">2021-05-11T05:59:00Z</dcterms:modified>
</cp:coreProperties>
</file>